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F04" w:rsidRPr="00C35A19" w:rsidRDefault="00DD2F04" w:rsidP="00DD2F04">
      <w:pPr>
        <w:ind w:left="424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C35A19">
        <w:rPr>
          <w:rFonts w:ascii="Times New Roman" w:eastAsia="Calibri" w:hAnsi="Times New Roman" w:cs="Times New Roman"/>
          <w:sz w:val="28"/>
          <w:szCs w:val="28"/>
        </w:rPr>
        <w:object w:dxaOrig="7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39pt" o:ole="" fillcolor="window">
            <v:imagedata r:id="rId8" o:title=""/>
          </v:shape>
          <o:OLEObject Type="Embed" ProgID="CorelDraw.Graphic.8" ShapeID="_x0000_i1025" DrawAspect="Content" ObjectID="_1653908899" r:id="rId9"/>
        </w:objec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</w:p>
    <w:p w:rsidR="00DD2F04" w:rsidRPr="00C35A19" w:rsidRDefault="00DD2F04" w:rsidP="00DD2F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DD2F04" w:rsidRPr="00C35A19" w:rsidRDefault="00DD2F04" w:rsidP="00DD2F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ЧЕРНІГІВСЬКА ОБЛАСТЬ</w:t>
      </w:r>
    </w:p>
    <w:p w:rsidR="00DD2F04" w:rsidRPr="00C35A19" w:rsidRDefault="00DD2F04" w:rsidP="00DD2F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Н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Ж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Н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С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Ь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 xml:space="preserve"> 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С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Ь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 xml:space="preserve"> РАДА</w:t>
      </w:r>
    </w:p>
    <w:p w:rsidR="00DD2F04" w:rsidRPr="0083029A" w:rsidRDefault="00DD2F04" w:rsidP="00DD2F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29A">
        <w:rPr>
          <w:rFonts w:ascii="Times New Roman" w:eastAsia="Calibri" w:hAnsi="Times New Roman" w:cs="Times New Roman"/>
          <w:b/>
          <w:sz w:val="32"/>
          <w:szCs w:val="32"/>
        </w:rPr>
        <w:t>В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И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К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О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Н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А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В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Ч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И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Й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 xml:space="preserve"> К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О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М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І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Т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Е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Т</w:t>
      </w:r>
    </w:p>
    <w:p w:rsidR="00DD2F04" w:rsidRPr="0083029A" w:rsidRDefault="00DD2F04" w:rsidP="00DD2F04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</w:rPr>
      </w:pPr>
    </w:p>
    <w:p w:rsidR="00DD2F04" w:rsidRPr="0083029A" w:rsidRDefault="00DD2F04" w:rsidP="00DD2F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83029A">
        <w:rPr>
          <w:rFonts w:ascii="Times New Roman" w:eastAsia="Calibri" w:hAnsi="Times New Roman" w:cs="Times New Roman"/>
          <w:b/>
          <w:sz w:val="40"/>
          <w:szCs w:val="40"/>
        </w:rPr>
        <w:t>Р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І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Ш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Е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Н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proofErr w:type="spellStart"/>
      <w:r w:rsidRPr="0083029A">
        <w:rPr>
          <w:rFonts w:ascii="Times New Roman" w:eastAsia="Calibri" w:hAnsi="Times New Roman" w:cs="Times New Roman"/>
          <w:b/>
          <w:sz w:val="40"/>
          <w:szCs w:val="40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Я</w:t>
      </w:r>
    </w:p>
    <w:p w:rsidR="00DD2F04" w:rsidRPr="00C35A19" w:rsidRDefault="00DD2F04" w:rsidP="00DD2F0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2F04" w:rsidRPr="00F3777B" w:rsidRDefault="00DD2F04" w:rsidP="00DD2F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               2020 р.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F3777B">
        <w:rPr>
          <w:rFonts w:ascii="Times New Roman" w:eastAsia="Calibri" w:hAnsi="Times New Roman" w:cs="Times New Roman"/>
          <w:sz w:val="28"/>
          <w:szCs w:val="28"/>
        </w:rPr>
        <w:tab/>
      </w:r>
      <w:r w:rsidRPr="00F3777B">
        <w:rPr>
          <w:rFonts w:ascii="Times New Roman" w:eastAsia="Calibri" w:hAnsi="Times New Roman" w:cs="Times New Roman"/>
          <w:sz w:val="28"/>
          <w:szCs w:val="28"/>
        </w:rPr>
        <w:tab/>
        <w:t>м. Ніжин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№  </w:t>
      </w:r>
    </w:p>
    <w:p w:rsidR="00DD2F04" w:rsidRDefault="00DD2F04" w:rsidP="00DD2F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2F04" w:rsidRPr="00F3777B" w:rsidRDefault="00DD2F04" w:rsidP="00DD2F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2F04" w:rsidRDefault="00DD2F04" w:rsidP="00DD2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6418">
        <w:rPr>
          <w:rFonts w:ascii="Times New Roman" w:hAnsi="Times New Roman" w:cs="Times New Roman"/>
          <w:sz w:val="28"/>
          <w:szCs w:val="28"/>
        </w:rPr>
        <w:t>Про за</w:t>
      </w:r>
      <w:r>
        <w:rPr>
          <w:rFonts w:ascii="Times New Roman" w:hAnsi="Times New Roman" w:cs="Times New Roman"/>
          <w:sz w:val="28"/>
          <w:szCs w:val="28"/>
        </w:rPr>
        <w:t>твердження Положення про оператора</w:t>
      </w:r>
    </w:p>
    <w:p w:rsidR="00DD2F04" w:rsidRDefault="00DD2F04" w:rsidP="00DD2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автоматизованої системи обліку оплати</w:t>
      </w:r>
    </w:p>
    <w:p w:rsidR="00DD2F04" w:rsidRPr="00F06418" w:rsidRDefault="00DD2F04" w:rsidP="00DD2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проїзду у міському пасажирському автомобільному</w:t>
      </w:r>
    </w:p>
    <w:p w:rsidR="00DD2F04" w:rsidRDefault="00DD2F04" w:rsidP="00DD2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4B79">
        <w:rPr>
          <w:rFonts w:ascii="Times New Roman" w:hAnsi="Times New Roman" w:cs="Times New Roman"/>
          <w:sz w:val="28"/>
          <w:szCs w:val="28"/>
        </w:rPr>
        <w:t>транспорт</w:t>
      </w:r>
      <w:r>
        <w:rPr>
          <w:rFonts w:ascii="Times New Roman" w:hAnsi="Times New Roman" w:cs="Times New Roman"/>
          <w:sz w:val="28"/>
          <w:szCs w:val="28"/>
        </w:rPr>
        <w:t xml:space="preserve">і на території Ніжинської міської </w:t>
      </w:r>
    </w:p>
    <w:p w:rsidR="00DD2F04" w:rsidRPr="00F06418" w:rsidRDefault="00DD2F04" w:rsidP="00DD2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  <w:r w:rsidRPr="006F4B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2F04" w:rsidRDefault="00DD2F04" w:rsidP="00DD2F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D2F04" w:rsidRDefault="00DD2F04" w:rsidP="00DD2F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D2F04" w:rsidRPr="00F3777B" w:rsidRDefault="00DD2F04" w:rsidP="00DD2F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D2F04" w:rsidRDefault="00DD2F04" w:rsidP="00DD2F0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3777B">
        <w:rPr>
          <w:rFonts w:ascii="Times New Roman" w:hAnsi="Times New Roman" w:cs="Times New Roman"/>
          <w:sz w:val="28"/>
          <w:szCs w:val="28"/>
        </w:rPr>
        <w:t>Відповідно до статей 30, 42, 59, 73 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транспорт»,</w:t>
      </w:r>
      <w:r w:rsidRPr="00F3777B">
        <w:rPr>
          <w:rFonts w:ascii="Times New Roman" w:hAnsi="Times New Roman" w:cs="Times New Roman"/>
          <w:sz w:val="28"/>
          <w:szCs w:val="28"/>
        </w:rPr>
        <w:t xml:space="preserve"> Закону України</w:t>
      </w:r>
      <w:r>
        <w:rPr>
          <w:rFonts w:ascii="Times New Roman" w:hAnsi="Times New Roman" w:cs="Times New Roman"/>
          <w:sz w:val="28"/>
          <w:szCs w:val="28"/>
        </w:rPr>
        <w:t xml:space="preserve"> «Про автомобільний транспорт», Закону України «Про дорожній рух», Закону України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транспорті», постанови Кабінету Міністрів України від 18. 02. 1997 року № 176 «Про затвердження Правил надання послуг пасажирського автомобільного транспорту»,</w:t>
      </w:r>
      <w:r w:rsidR="0048203E">
        <w:rPr>
          <w:rFonts w:ascii="Times New Roman" w:hAnsi="Times New Roman" w:cs="Times New Roman"/>
          <w:sz w:val="28"/>
          <w:szCs w:val="28"/>
        </w:rPr>
        <w:t xml:space="preserve"> рішення Ніжинської міської ради від 30 січня 2019 року № 11-51/2019 «Про впровадження автоматизованої системи обліку оплати проїзду в міському пасажирському транспорті міста Ніжина Чернігівської області»,</w:t>
      </w:r>
      <w:r>
        <w:rPr>
          <w:rFonts w:ascii="Times New Roman" w:hAnsi="Times New Roman" w:cs="Times New Roman"/>
          <w:sz w:val="28"/>
          <w:szCs w:val="28"/>
        </w:rPr>
        <w:t xml:space="preserve"> з метою підвищення якості та ефективності надання послуг з перевезень пасажирів міським пасажирським автомобільним транспортом </w:t>
      </w:r>
      <w:r w:rsidRPr="00F3777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>
        <w:rPr>
          <w:rFonts w:ascii="Times New Roman" w:hAnsi="Times New Roman" w:cs="Times New Roman"/>
          <w:sz w:val="28"/>
          <w:szCs w:val="28"/>
        </w:rPr>
        <w:t xml:space="preserve">Ніжинської </w:t>
      </w:r>
      <w:r w:rsidRPr="00F3777B">
        <w:rPr>
          <w:rFonts w:ascii="Times New Roman" w:hAnsi="Times New Roman" w:cs="Times New Roman"/>
          <w:sz w:val="28"/>
          <w:szCs w:val="28"/>
        </w:rPr>
        <w:t xml:space="preserve">міської ради вирішив: </w:t>
      </w:r>
    </w:p>
    <w:p w:rsidR="00DD2F04" w:rsidRDefault="00DD2F04" w:rsidP="00DD2F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Положення про оператора автоматизованої системи обліку оплати проїзду у міському пасажирському автомобільному </w:t>
      </w:r>
      <w:r w:rsidRPr="006F4B79">
        <w:rPr>
          <w:rFonts w:ascii="Times New Roman" w:hAnsi="Times New Roman" w:cs="Times New Roman"/>
          <w:sz w:val="28"/>
          <w:szCs w:val="28"/>
        </w:rPr>
        <w:t>транспорт</w:t>
      </w:r>
      <w:r>
        <w:rPr>
          <w:rFonts w:ascii="Times New Roman" w:hAnsi="Times New Roman" w:cs="Times New Roman"/>
          <w:sz w:val="28"/>
          <w:szCs w:val="28"/>
        </w:rPr>
        <w:t>і на території Ніжинської міської об’єднаної територіальної громади (додається).</w:t>
      </w:r>
    </w:p>
    <w:p w:rsidR="0065461F" w:rsidRDefault="004E5719" w:rsidP="004E57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571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461F">
        <w:rPr>
          <w:rFonts w:ascii="Times New Roman" w:hAnsi="Times New Roman" w:cs="Times New Roman"/>
          <w:sz w:val="28"/>
          <w:szCs w:val="28"/>
        </w:rPr>
        <w:t xml:space="preserve">Визначити організатором проведення конкурсу з визначення оператора автоматизованої системи обліку оплати проїзду у міському пасажирському автомобільному </w:t>
      </w:r>
      <w:r w:rsidR="0065461F" w:rsidRPr="006F4B79">
        <w:rPr>
          <w:rFonts w:ascii="Times New Roman" w:hAnsi="Times New Roman" w:cs="Times New Roman"/>
          <w:sz w:val="28"/>
          <w:szCs w:val="28"/>
        </w:rPr>
        <w:t>транспорт</w:t>
      </w:r>
      <w:r w:rsidR="0065461F">
        <w:rPr>
          <w:rFonts w:ascii="Times New Roman" w:hAnsi="Times New Roman" w:cs="Times New Roman"/>
          <w:sz w:val="28"/>
          <w:szCs w:val="28"/>
        </w:rPr>
        <w:t xml:space="preserve">і на території Ніжинської міської об’єднаної територіальної громади управління </w:t>
      </w:r>
      <w:proofErr w:type="spellStart"/>
      <w:r w:rsidR="0065461F">
        <w:rPr>
          <w:rFonts w:ascii="Times New Roman" w:hAnsi="Times New Roman" w:cs="Times New Roman"/>
          <w:sz w:val="28"/>
          <w:szCs w:val="28"/>
        </w:rPr>
        <w:t>житлово-</w:t>
      </w:r>
      <w:proofErr w:type="spellEnd"/>
      <w:r w:rsidR="0065461F">
        <w:rPr>
          <w:rFonts w:ascii="Times New Roman" w:hAnsi="Times New Roman" w:cs="Times New Roman"/>
          <w:sz w:val="28"/>
          <w:szCs w:val="28"/>
        </w:rPr>
        <w:t xml:space="preserve"> комунального господарства та будівництва Ніжинської міської ради.</w:t>
      </w:r>
    </w:p>
    <w:p w:rsidR="00DD2F04" w:rsidRDefault="0065461F" w:rsidP="006546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E5719">
        <w:rPr>
          <w:rFonts w:ascii="Times New Roman" w:hAnsi="Times New Roman" w:cs="Times New Roman"/>
          <w:sz w:val="28"/>
          <w:szCs w:val="28"/>
        </w:rPr>
        <w:t>Затвердити</w:t>
      </w:r>
      <w:r w:rsidR="004E5719" w:rsidRPr="004E5719">
        <w:rPr>
          <w:rFonts w:ascii="Times New Roman" w:hAnsi="Times New Roman" w:cs="Times New Roman"/>
          <w:sz w:val="28"/>
          <w:szCs w:val="28"/>
        </w:rPr>
        <w:t xml:space="preserve"> </w:t>
      </w:r>
      <w:r w:rsidR="004E5719">
        <w:rPr>
          <w:rFonts w:ascii="Times New Roman" w:hAnsi="Times New Roman" w:cs="Times New Roman"/>
          <w:sz w:val="28"/>
          <w:szCs w:val="28"/>
        </w:rPr>
        <w:t>с</w:t>
      </w:r>
      <w:r w:rsidR="004E5719" w:rsidRPr="004E5719">
        <w:rPr>
          <w:rFonts w:ascii="Times New Roman" w:hAnsi="Times New Roman" w:cs="Times New Roman"/>
          <w:sz w:val="28"/>
          <w:szCs w:val="28"/>
        </w:rPr>
        <w:t xml:space="preserve">клад </w:t>
      </w:r>
      <w:r w:rsidR="00161481">
        <w:rPr>
          <w:rFonts w:ascii="Times New Roman" w:hAnsi="Times New Roman" w:cs="Times New Roman"/>
          <w:sz w:val="28"/>
          <w:szCs w:val="28"/>
        </w:rPr>
        <w:t>комітету по проведенню конкурсу</w:t>
      </w:r>
      <w:r w:rsidR="004E5719" w:rsidRPr="004E5719">
        <w:rPr>
          <w:rFonts w:ascii="Times New Roman" w:hAnsi="Times New Roman" w:cs="Times New Roman"/>
          <w:sz w:val="28"/>
          <w:szCs w:val="28"/>
        </w:rPr>
        <w:t xml:space="preserve"> для розгляду конкурсних</w:t>
      </w:r>
      <w:r w:rsidR="004E5719">
        <w:rPr>
          <w:rFonts w:ascii="Times New Roman" w:hAnsi="Times New Roman" w:cs="Times New Roman"/>
          <w:sz w:val="28"/>
          <w:szCs w:val="28"/>
        </w:rPr>
        <w:t xml:space="preserve"> </w:t>
      </w:r>
      <w:r w:rsidR="004E5719" w:rsidRPr="004E5719">
        <w:rPr>
          <w:rFonts w:ascii="Times New Roman" w:hAnsi="Times New Roman" w:cs="Times New Roman"/>
          <w:sz w:val="28"/>
          <w:szCs w:val="28"/>
        </w:rPr>
        <w:t>пропозицій та прийняття рішень про визначення переможця конкурсу</w:t>
      </w:r>
      <w:r w:rsidR="004E5719">
        <w:rPr>
          <w:rFonts w:ascii="Times New Roman" w:hAnsi="Times New Roman" w:cs="Times New Roman"/>
          <w:sz w:val="28"/>
          <w:szCs w:val="28"/>
        </w:rPr>
        <w:t xml:space="preserve"> </w:t>
      </w:r>
      <w:r w:rsidR="004E5719" w:rsidRPr="004E5719">
        <w:rPr>
          <w:rFonts w:ascii="Times New Roman" w:hAnsi="Times New Roman" w:cs="Times New Roman"/>
          <w:sz w:val="28"/>
          <w:szCs w:val="28"/>
        </w:rPr>
        <w:t xml:space="preserve">з визначення оператора автоматизованої системи обліку оплати </w:t>
      </w:r>
      <w:r w:rsidR="004E5719" w:rsidRPr="004E5719">
        <w:rPr>
          <w:rFonts w:ascii="Times New Roman" w:hAnsi="Times New Roman" w:cs="Times New Roman"/>
          <w:sz w:val="28"/>
          <w:szCs w:val="28"/>
        </w:rPr>
        <w:lastRenderedPageBreak/>
        <w:t>проїзду</w:t>
      </w:r>
      <w:r w:rsidR="004E57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719">
        <w:rPr>
          <w:rFonts w:ascii="Times New Roman" w:hAnsi="Times New Roman" w:cs="Times New Roman"/>
          <w:sz w:val="28"/>
          <w:szCs w:val="28"/>
        </w:rPr>
        <w:t xml:space="preserve">у міському пасажирському автомобільному </w:t>
      </w:r>
      <w:r w:rsidR="004E5719" w:rsidRPr="006F4B79">
        <w:rPr>
          <w:rFonts w:ascii="Times New Roman" w:hAnsi="Times New Roman" w:cs="Times New Roman"/>
          <w:sz w:val="28"/>
          <w:szCs w:val="28"/>
        </w:rPr>
        <w:t>транспорт</w:t>
      </w:r>
      <w:r w:rsidR="004E5719">
        <w:rPr>
          <w:rFonts w:ascii="Times New Roman" w:hAnsi="Times New Roman" w:cs="Times New Roman"/>
          <w:sz w:val="28"/>
          <w:szCs w:val="28"/>
        </w:rPr>
        <w:t>і на території Ніжинської міської об’єднаної територіальної</w:t>
      </w:r>
      <w:r>
        <w:rPr>
          <w:rFonts w:ascii="Times New Roman" w:hAnsi="Times New Roman" w:cs="Times New Roman"/>
          <w:sz w:val="28"/>
          <w:szCs w:val="28"/>
        </w:rPr>
        <w:t xml:space="preserve"> громади</w:t>
      </w:r>
      <w:r w:rsidR="0048203E">
        <w:rPr>
          <w:rFonts w:ascii="Times New Roman" w:hAnsi="Times New Roman" w:cs="Times New Roman"/>
          <w:sz w:val="28"/>
          <w:szCs w:val="28"/>
        </w:rPr>
        <w:t xml:space="preserve"> (додається)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461F" w:rsidRPr="00077872" w:rsidRDefault="00C13A4F" w:rsidP="000778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13A4F">
        <w:rPr>
          <w:rFonts w:ascii="Times New Roman" w:hAnsi="Times New Roman" w:cs="Times New Roman"/>
          <w:sz w:val="28"/>
          <w:szCs w:val="28"/>
        </w:rPr>
        <w:t xml:space="preserve">. Надати право управлінню </w:t>
      </w:r>
      <w:proofErr w:type="spellStart"/>
      <w:r w:rsidRPr="00C13A4F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C13A4F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та будівництва Ніжинської міської ради надавати оголошення про проведення конкурсу на визначення оператора автоматизованої системи обліку оплати проїзду у міському пасажирському автомобільному транспорті на території Ніжинської міської об’єднаної територіальної громади  та встановлювати умови конкурсу</w:t>
      </w:r>
      <w:r w:rsidR="005D271F">
        <w:rPr>
          <w:rFonts w:ascii="Times New Roman" w:hAnsi="Times New Roman" w:cs="Times New Roman"/>
          <w:sz w:val="28"/>
          <w:szCs w:val="28"/>
        </w:rPr>
        <w:t>.</w:t>
      </w:r>
      <w:r w:rsidRPr="00C13A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2F04" w:rsidRDefault="00077872" w:rsidP="00B04B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D2F04">
        <w:rPr>
          <w:rFonts w:ascii="Times New Roman" w:hAnsi="Times New Roman" w:cs="Times New Roman"/>
          <w:sz w:val="28"/>
          <w:szCs w:val="28"/>
        </w:rPr>
        <w:t>. Управлінню</w:t>
      </w:r>
      <w:r w:rsidR="00DD2F04" w:rsidRPr="007B7C30">
        <w:rPr>
          <w:rFonts w:ascii="Times New Roman" w:hAnsi="Times New Roman" w:cs="Times New Roman"/>
          <w:sz w:val="28"/>
          <w:szCs w:val="28"/>
        </w:rPr>
        <w:t xml:space="preserve"> житлово-комунального господарства та будівництва </w:t>
      </w:r>
      <w:r w:rsidR="00DD2F04">
        <w:rPr>
          <w:rFonts w:ascii="Times New Roman" w:hAnsi="Times New Roman" w:cs="Times New Roman"/>
          <w:sz w:val="28"/>
          <w:szCs w:val="28"/>
        </w:rPr>
        <w:t>Ніжинської міської ради</w:t>
      </w:r>
      <w:r w:rsidR="004D323D">
        <w:rPr>
          <w:rFonts w:ascii="Times New Roman" w:hAnsi="Times New Roman" w:cs="Times New Roman"/>
          <w:sz w:val="28"/>
          <w:szCs w:val="28"/>
        </w:rPr>
        <w:t xml:space="preserve"> о</w:t>
      </w:r>
      <w:r w:rsidR="00DD2F04" w:rsidRPr="007B7C30">
        <w:rPr>
          <w:rFonts w:ascii="Times New Roman" w:hAnsi="Times New Roman" w:cs="Times New Roman"/>
          <w:sz w:val="28"/>
          <w:szCs w:val="28"/>
        </w:rPr>
        <w:t xml:space="preserve">прилюднити дане рішення на сайті Ніжинської міської ради у 5-денний термін після його прийняття. </w:t>
      </w:r>
    </w:p>
    <w:p w:rsidR="00DD2F04" w:rsidRPr="007B7C30" w:rsidRDefault="00077872" w:rsidP="00DD2F04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="00DD2F04" w:rsidRPr="007B7C30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першого заступника міського голови з питань діяльності виконавчих органів ради Олійника Г.М.</w:t>
      </w:r>
    </w:p>
    <w:p w:rsidR="00DD2F04" w:rsidRDefault="00DD2F04" w:rsidP="00DD2F04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2F04" w:rsidRDefault="00DD2F04" w:rsidP="00DD2F04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19" w:rsidRDefault="004E5719" w:rsidP="00DD2F04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19" w:rsidRDefault="004E5719" w:rsidP="00DD2F04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719" w:rsidRPr="00F3777B" w:rsidRDefault="004E5719" w:rsidP="00DD2F04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2F04" w:rsidRPr="005A3589" w:rsidRDefault="00DD2F04" w:rsidP="00DD2F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77B">
        <w:rPr>
          <w:rFonts w:ascii="Times New Roman" w:hAnsi="Times New Roman" w:cs="Times New Roman"/>
          <w:sz w:val="28"/>
          <w:szCs w:val="28"/>
        </w:rPr>
        <w:t>Міський голова</w:t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  <w:t>А.В.</w:t>
      </w:r>
      <w:proofErr w:type="spellStart"/>
      <w:r w:rsidRPr="00F3777B">
        <w:rPr>
          <w:rFonts w:ascii="Times New Roman" w:hAnsi="Times New Roman" w:cs="Times New Roman"/>
          <w:sz w:val="28"/>
          <w:szCs w:val="28"/>
        </w:rPr>
        <w:t>Лінник</w:t>
      </w:r>
      <w:proofErr w:type="spellEnd"/>
    </w:p>
    <w:p w:rsidR="00DD2F04" w:rsidRDefault="00DD2F04" w:rsidP="004F5608"/>
    <w:p w:rsidR="00DD2F04" w:rsidRDefault="00DD2F04" w:rsidP="004F5608"/>
    <w:p w:rsidR="00DD2F04" w:rsidRDefault="00DD2F04" w:rsidP="004F5608"/>
    <w:p w:rsidR="00DD2F04" w:rsidRDefault="00DD2F04" w:rsidP="004F5608"/>
    <w:p w:rsidR="00DD2F04" w:rsidRDefault="00DD2F04" w:rsidP="004F5608"/>
    <w:p w:rsidR="00DD2F04" w:rsidRDefault="00DD2F04" w:rsidP="004F5608"/>
    <w:p w:rsidR="00DD2F04" w:rsidRDefault="00DD2F04" w:rsidP="004F5608"/>
    <w:p w:rsidR="00DD2F04" w:rsidRDefault="00DD2F04" w:rsidP="004F5608"/>
    <w:p w:rsidR="00575519" w:rsidRDefault="00575519" w:rsidP="004F5608"/>
    <w:p w:rsidR="003F7FA8" w:rsidRDefault="003F7FA8" w:rsidP="004F5608"/>
    <w:p w:rsidR="003F7FA8" w:rsidRDefault="003F7FA8" w:rsidP="004F5608"/>
    <w:p w:rsidR="003F7FA8" w:rsidRDefault="003F7FA8" w:rsidP="004F5608"/>
    <w:p w:rsidR="003F7FA8" w:rsidRDefault="003F7FA8" w:rsidP="004F5608"/>
    <w:p w:rsidR="003F7FA8" w:rsidRDefault="003F7FA8" w:rsidP="004F5608"/>
    <w:p w:rsidR="003F7FA8" w:rsidRDefault="003F7FA8" w:rsidP="004F5608"/>
    <w:p w:rsidR="003F7FA8" w:rsidRDefault="003F7FA8" w:rsidP="004F5608"/>
    <w:p w:rsidR="003F7FA8" w:rsidRDefault="003F7FA8" w:rsidP="004F5608"/>
    <w:sectPr w:rsidR="003F7FA8" w:rsidSect="00EE6F23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3C8" w:rsidRDefault="00BC73C8" w:rsidP="0090679B">
      <w:pPr>
        <w:spacing w:after="0" w:line="240" w:lineRule="auto"/>
      </w:pPr>
      <w:r>
        <w:separator/>
      </w:r>
    </w:p>
  </w:endnote>
  <w:endnote w:type="continuationSeparator" w:id="0">
    <w:p w:rsidR="00BC73C8" w:rsidRDefault="00BC73C8" w:rsidP="00906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3C8" w:rsidRDefault="00BC73C8" w:rsidP="0090679B">
      <w:pPr>
        <w:spacing w:after="0" w:line="240" w:lineRule="auto"/>
      </w:pPr>
      <w:r>
        <w:separator/>
      </w:r>
    </w:p>
  </w:footnote>
  <w:footnote w:type="continuationSeparator" w:id="0">
    <w:p w:rsidR="00BC73C8" w:rsidRDefault="00BC73C8" w:rsidP="00906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val="uk-UA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B8C3CC9"/>
    <w:multiLevelType w:val="multilevel"/>
    <w:tmpl w:val="4E3CB362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1BB22BB3"/>
    <w:multiLevelType w:val="multilevel"/>
    <w:tmpl w:val="720A4CE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1E956629"/>
    <w:multiLevelType w:val="multilevel"/>
    <w:tmpl w:val="1324B44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lang w:val="ru-RU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3027E9E"/>
    <w:multiLevelType w:val="multilevel"/>
    <w:tmpl w:val="1324B44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lang w:val="ru-RU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40DF5FD4"/>
    <w:multiLevelType w:val="multilevel"/>
    <w:tmpl w:val="49B2B39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705D6501"/>
    <w:multiLevelType w:val="hybridMultilevel"/>
    <w:tmpl w:val="8F8203DE"/>
    <w:lvl w:ilvl="0" w:tplc="A55C3EE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1"/>
  </w:num>
  <w:num w:numId="8">
    <w:abstractNumId w:val="10"/>
  </w:num>
  <w:num w:numId="9">
    <w:abstractNumId w:val="7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D75"/>
    <w:rsid w:val="00000541"/>
    <w:rsid w:val="000157A0"/>
    <w:rsid w:val="0002145F"/>
    <w:rsid w:val="00025F52"/>
    <w:rsid w:val="0003052C"/>
    <w:rsid w:val="0003692E"/>
    <w:rsid w:val="00043981"/>
    <w:rsid w:val="00077872"/>
    <w:rsid w:val="000A084A"/>
    <w:rsid w:val="000B08C8"/>
    <w:rsid w:val="000C3D62"/>
    <w:rsid w:val="000E78C0"/>
    <w:rsid w:val="001011A5"/>
    <w:rsid w:val="001063D4"/>
    <w:rsid w:val="00134116"/>
    <w:rsid w:val="00140B78"/>
    <w:rsid w:val="00161481"/>
    <w:rsid w:val="0017558A"/>
    <w:rsid w:val="001A6023"/>
    <w:rsid w:val="001D6A5C"/>
    <w:rsid w:val="00203A4B"/>
    <w:rsid w:val="00241B46"/>
    <w:rsid w:val="00250384"/>
    <w:rsid w:val="00292CC5"/>
    <w:rsid w:val="002A228A"/>
    <w:rsid w:val="002B7B5F"/>
    <w:rsid w:val="002C06C5"/>
    <w:rsid w:val="002E717F"/>
    <w:rsid w:val="00314570"/>
    <w:rsid w:val="00320A13"/>
    <w:rsid w:val="0032602A"/>
    <w:rsid w:val="00386EC6"/>
    <w:rsid w:val="00393468"/>
    <w:rsid w:val="003B0631"/>
    <w:rsid w:val="003D0891"/>
    <w:rsid w:val="003D2565"/>
    <w:rsid w:val="003F7FA8"/>
    <w:rsid w:val="00421B52"/>
    <w:rsid w:val="004564F7"/>
    <w:rsid w:val="004621B6"/>
    <w:rsid w:val="0048203E"/>
    <w:rsid w:val="004879DA"/>
    <w:rsid w:val="004955BF"/>
    <w:rsid w:val="004A6928"/>
    <w:rsid w:val="004D268C"/>
    <w:rsid w:val="004D323D"/>
    <w:rsid w:val="004E5719"/>
    <w:rsid w:val="004E598B"/>
    <w:rsid w:val="004F0A03"/>
    <w:rsid w:val="004F311D"/>
    <w:rsid w:val="004F5608"/>
    <w:rsid w:val="005569E8"/>
    <w:rsid w:val="00556C63"/>
    <w:rsid w:val="00575519"/>
    <w:rsid w:val="00580EA0"/>
    <w:rsid w:val="005C4E65"/>
    <w:rsid w:val="005D271F"/>
    <w:rsid w:val="005F7C2B"/>
    <w:rsid w:val="00627ADA"/>
    <w:rsid w:val="0065461F"/>
    <w:rsid w:val="00693014"/>
    <w:rsid w:val="006D0C63"/>
    <w:rsid w:val="0078157C"/>
    <w:rsid w:val="00781C62"/>
    <w:rsid w:val="00782C17"/>
    <w:rsid w:val="007949DE"/>
    <w:rsid w:val="007F5470"/>
    <w:rsid w:val="0082393E"/>
    <w:rsid w:val="00825FF6"/>
    <w:rsid w:val="00834B3E"/>
    <w:rsid w:val="008E0287"/>
    <w:rsid w:val="008E303E"/>
    <w:rsid w:val="008E5A0A"/>
    <w:rsid w:val="008F0D6B"/>
    <w:rsid w:val="0090679B"/>
    <w:rsid w:val="00962D75"/>
    <w:rsid w:val="00971B61"/>
    <w:rsid w:val="009B7DB9"/>
    <w:rsid w:val="009E3AAC"/>
    <w:rsid w:val="009F5FB7"/>
    <w:rsid w:val="00A43672"/>
    <w:rsid w:val="00A6384B"/>
    <w:rsid w:val="00A93D03"/>
    <w:rsid w:val="00A94D9A"/>
    <w:rsid w:val="00AA7C8F"/>
    <w:rsid w:val="00AC680A"/>
    <w:rsid w:val="00AE7F90"/>
    <w:rsid w:val="00B02A77"/>
    <w:rsid w:val="00B04BE4"/>
    <w:rsid w:val="00B4702E"/>
    <w:rsid w:val="00B5272F"/>
    <w:rsid w:val="00B64767"/>
    <w:rsid w:val="00BC73C8"/>
    <w:rsid w:val="00BD37DD"/>
    <w:rsid w:val="00BE0D59"/>
    <w:rsid w:val="00C13A4F"/>
    <w:rsid w:val="00C3146E"/>
    <w:rsid w:val="00C51F92"/>
    <w:rsid w:val="00CA466A"/>
    <w:rsid w:val="00CB0A70"/>
    <w:rsid w:val="00CB1350"/>
    <w:rsid w:val="00CB7E35"/>
    <w:rsid w:val="00CE5CC2"/>
    <w:rsid w:val="00D46E2A"/>
    <w:rsid w:val="00D77CCC"/>
    <w:rsid w:val="00D97981"/>
    <w:rsid w:val="00DA06F5"/>
    <w:rsid w:val="00DD2F04"/>
    <w:rsid w:val="00DE0790"/>
    <w:rsid w:val="00E0016E"/>
    <w:rsid w:val="00E04407"/>
    <w:rsid w:val="00E27056"/>
    <w:rsid w:val="00E27089"/>
    <w:rsid w:val="00E55E03"/>
    <w:rsid w:val="00E756A6"/>
    <w:rsid w:val="00EA58E4"/>
    <w:rsid w:val="00ED0E11"/>
    <w:rsid w:val="00EE6522"/>
    <w:rsid w:val="00EE6F23"/>
    <w:rsid w:val="00F1677D"/>
    <w:rsid w:val="00F52171"/>
    <w:rsid w:val="00FD484E"/>
    <w:rsid w:val="00FE3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62D75"/>
  </w:style>
  <w:style w:type="paragraph" w:customStyle="1" w:styleId="rvps6">
    <w:name w:val="rvps6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62D75"/>
  </w:style>
  <w:style w:type="character" w:customStyle="1" w:styleId="rvts44">
    <w:name w:val="rvts44"/>
    <w:basedOn w:val="a0"/>
    <w:rsid w:val="00962D75"/>
  </w:style>
  <w:style w:type="paragraph" w:customStyle="1" w:styleId="rvps2">
    <w:name w:val="rvps2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962D75"/>
  </w:style>
  <w:style w:type="character" w:styleId="a3">
    <w:name w:val="Hyperlink"/>
    <w:basedOn w:val="a0"/>
    <w:uiPriority w:val="99"/>
    <w:semiHidden/>
    <w:unhideWhenUsed/>
    <w:rsid w:val="00962D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2D75"/>
    <w:rPr>
      <w:color w:val="800080"/>
      <w:u w:val="single"/>
    </w:rPr>
  </w:style>
  <w:style w:type="paragraph" w:customStyle="1" w:styleId="rvps18">
    <w:name w:val="rvps18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62D75"/>
  </w:style>
  <w:style w:type="character" w:customStyle="1" w:styleId="rvts9">
    <w:name w:val="rvts9"/>
    <w:basedOn w:val="a0"/>
    <w:rsid w:val="00962D75"/>
  </w:style>
  <w:style w:type="character" w:customStyle="1" w:styleId="rvts37">
    <w:name w:val="rvts37"/>
    <w:basedOn w:val="a0"/>
    <w:rsid w:val="00962D75"/>
  </w:style>
  <w:style w:type="character" w:customStyle="1" w:styleId="rvts11">
    <w:name w:val="rvts11"/>
    <w:basedOn w:val="a0"/>
    <w:rsid w:val="00962D75"/>
  </w:style>
  <w:style w:type="paragraph" w:customStyle="1" w:styleId="rvps4">
    <w:name w:val="rvps4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6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62D7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067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90679B"/>
  </w:style>
  <w:style w:type="paragraph" w:styleId="a9">
    <w:name w:val="footer"/>
    <w:basedOn w:val="a"/>
    <w:link w:val="aa"/>
    <w:uiPriority w:val="99"/>
    <w:semiHidden/>
    <w:unhideWhenUsed/>
    <w:rsid w:val="009067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90679B"/>
  </w:style>
  <w:style w:type="paragraph" w:styleId="ab">
    <w:name w:val="List Paragraph"/>
    <w:basedOn w:val="a"/>
    <w:qFormat/>
    <w:rsid w:val="00575519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c">
    <w:name w:val="No Spacing"/>
    <w:qFormat/>
    <w:rsid w:val="00575519"/>
    <w:pPr>
      <w:spacing w:after="0" w:line="240" w:lineRule="auto"/>
    </w:pPr>
    <w:rPr>
      <w:rFonts w:ascii="Times New Roman" w:eastAsia="Calibri" w:hAnsi="Times New Roman" w:cs="Times New Roman"/>
      <w:sz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5755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75519"/>
    <w:rPr>
      <w:rFonts w:ascii="Courier New" w:eastAsia="Times New Roman" w:hAnsi="Courier New" w:cs="Times New Roman"/>
      <w:sz w:val="20"/>
      <w:szCs w:val="20"/>
      <w:lang w:eastAsia="uk-UA"/>
    </w:rPr>
  </w:style>
  <w:style w:type="paragraph" w:styleId="ad">
    <w:name w:val="Body Text"/>
    <w:basedOn w:val="a"/>
    <w:link w:val="ae"/>
    <w:rsid w:val="005755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ий текст Знак"/>
    <w:basedOn w:val="a0"/>
    <w:link w:val="ad"/>
    <w:rsid w:val="005755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nhideWhenUsed/>
    <w:rsid w:val="0057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3">
    <w:name w:val="Font Style13"/>
    <w:rsid w:val="00575519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Default">
    <w:name w:val="Default"/>
    <w:rsid w:val="005755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6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5045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5311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EC0627-8BBA-4A2A-B2B5-4C8D5366D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2</Pages>
  <Words>1906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ВК</cp:lastModifiedBy>
  <cp:revision>28</cp:revision>
  <cp:lastPrinted>2020-06-15T11:07:00Z</cp:lastPrinted>
  <dcterms:created xsi:type="dcterms:W3CDTF">2020-05-05T08:30:00Z</dcterms:created>
  <dcterms:modified xsi:type="dcterms:W3CDTF">2020-06-17T11:22:00Z</dcterms:modified>
</cp:coreProperties>
</file>